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7E703905" w:rsidR="006A48AF" w:rsidRDefault="00A5459B" w:rsidP="009C2658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A5459B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A5459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5459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A5459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5459B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A5459B">
        <w:rPr>
          <w:rFonts w:ascii="Arial" w:hAnsi="Arial" w:cs="Arial"/>
          <w:b/>
          <w:bCs/>
          <w:sz w:val="22"/>
          <w:szCs w:val="22"/>
        </w:rPr>
        <w:t xml:space="preserve"> Nr 1 140R w km od 2+055 do 2+309 w m. </w:t>
      </w:r>
      <w:proofErr w:type="spellStart"/>
      <w:r w:rsidRPr="00A5459B">
        <w:rPr>
          <w:rFonts w:ascii="Arial" w:hAnsi="Arial" w:cs="Arial"/>
          <w:b/>
          <w:bCs/>
          <w:sz w:val="22"/>
          <w:szCs w:val="22"/>
        </w:rPr>
        <w:t>Grochowe</w:t>
      </w:r>
      <w:proofErr w:type="spellEnd"/>
      <w:r w:rsidRPr="00A5459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5459B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A5459B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A5459B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A5459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5459B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A5459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5459B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A5459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5459B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9309C" w14:textId="77777777" w:rsidR="0061299C" w:rsidRDefault="0061299C" w:rsidP="00AC1A4B">
      <w:r>
        <w:separator/>
      </w:r>
    </w:p>
  </w:endnote>
  <w:endnote w:type="continuationSeparator" w:id="0">
    <w:p w14:paraId="4A91CFA5" w14:textId="77777777" w:rsidR="0061299C" w:rsidRDefault="0061299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CB48B" w14:textId="77777777" w:rsidR="0061299C" w:rsidRDefault="0061299C" w:rsidP="00AC1A4B">
      <w:r>
        <w:separator/>
      </w:r>
    </w:p>
  </w:footnote>
  <w:footnote w:type="continuationSeparator" w:id="0">
    <w:p w14:paraId="7C9F21D4" w14:textId="77777777" w:rsidR="0061299C" w:rsidRDefault="0061299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5DD14D58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43571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CCF1532" w:rsidR="006A48AF" w:rsidRPr="007850CE" w:rsidRDefault="006A48AF" w:rsidP="007850CE">
    <w:pPr>
      <w:pBdr>
        <w:bottom w:val="single" w:sz="4" w:space="1" w:color="auto"/>
      </w:pBdr>
      <w:tabs>
        <w:tab w:val="left" w:pos="2655"/>
      </w:tabs>
      <w:ind w:left="-567"/>
      <w:rPr>
        <w:rFonts w:ascii="Calibri" w:hAnsi="Calibri"/>
        <w:b/>
        <w:bCs/>
        <w:color w:val="4F81BD"/>
        <w:sz w:val="18"/>
        <w:szCs w:val="18"/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A011C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D43571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2EF9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1E65"/>
    <w:rsid w:val="0046273F"/>
    <w:rsid w:val="00466A41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CB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5A6B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299C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75B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738C5"/>
    <w:rsid w:val="007819F1"/>
    <w:rsid w:val="007822FE"/>
    <w:rsid w:val="007850CE"/>
    <w:rsid w:val="0079333B"/>
    <w:rsid w:val="007949BB"/>
    <w:rsid w:val="007A011C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6A5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658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5D67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459B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52A6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0C3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43571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34</cp:revision>
  <cp:lastPrinted>2021-01-22T11:33:00Z</cp:lastPrinted>
  <dcterms:created xsi:type="dcterms:W3CDTF">2021-02-17T13:20:00Z</dcterms:created>
  <dcterms:modified xsi:type="dcterms:W3CDTF">2025-07-17T12:06:00Z</dcterms:modified>
</cp:coreProperties>
</file>